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D08CB" w14:textId="77777777" w:rsidR="00FB3E6D" w:rsidRPr="00267CFE" w:rsidRDefault="00FB3E6D" w:rsidP="00FB3E6D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7967421D" w14:textId="1049B099" w:rsidR="00FB3E6D" w:rsidRPr="00267CFE" w:rsidRDefault="003C7151" w:rsidP="003C7151">
      <w:pPr>
        <w:widowControl w:val="0"/>
        <w:tabs>
          <w:tab w:val="left" w:pos="3186"/>
        </w:tabs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ab/>
      </w:r>
    </w:p>
    <w:p w14:paraId="096041BB" w14:textId="77777777" w:rsidR="00FB3E6D" w:rsidRDefault="0006144A" w:rsidP="00FB3E6D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14:paraId="4CC66BB0" w14:textId="77777777" w:rsidR="00FB3E6D" w:rsidRDefault="0006144A" w:rsidP="00FB3E6D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 xml:space="preserve"> art. </w:t>
      </w:r>
      <w:r>
        <w:rPr>
          <w:rFonts w:ascii="Tahoma" w:eastAsia="Lucida Sans Unicode" w:hAnsi="Tahoma" w:cs="Tahoma"/>
          <w:b/>
          <w:kern w:val="3"/>
          <w:lang w:eastAsia="zh-CN"/>
        </w:rPr>
        <w:t xml:space="preserve">117 ust. 4 ustawy 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>Prawo zamówień publicznych</w:t>
      </w:r>
    </w:p>
    <w:p w14:paraId="63C4DF49" w14:textId="0110EE57" w:rsidR="005F31B9" w:rsidRPr="005F31B9" w:rsidRDefault="0006144A" w:rsidP="005F31B9">
      <w:pPr>
        <w:jc w:val="both"/>
        <w:rPr>
          <w:rFonts w:eastAsia="Calibri"/>
          <w:b/>
          <w:bCs/>
          <w:kern w:val="2"/>
          <w:sz w:val="22"/>
          <w:szCs w:val="22"/>
          <w:lang w:eastAsia="en-US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składane przez nw. wymienionych Wykonawców wspólnie ubiegających się o udzielenie </w:t>
      </w:r>
      <w:r w:rsidR="004E2D37">
        <w:rPr>
          <w:rFonts w:ascii="Tahoma" w:eastAsia="Lucida Sans Unicode" w:hAnsi="Tahoma" w:cs="Tahoma"/>
          <w:kern w:val="3"/>
          <w:lang w:eastAsia="zh-CN"/>
        </w:rPr>
        <w:t>zamówienia na</w:t>
      </w:r>
      <w:r w:rsidR="004E2D37" w:rsidRPr="004E2D37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5F31B9" w:rsidRPr="00796021">
        <w:rPr>
          <w:bCs/>
          <w:sz w:val="22"/>
          <w:szCs w:val="22"/>
        </w:rPr>
        <w:t>:</w:t>
      </w:r>
      <w:r w:rsidR="005F31B9" w:rsidRPr="00796021">
        <w:rPr>
          <w:b/>
          <w:bCs/>
          <w:sz w:val="22"/>
          <w:szCs w:val="22"/>
        </w:rPr>
        <w:t xml:space="preserve"> </w:t>
      </w:r>
      <w:r w:rsidR="005F31B9" w:rsidRPr="005F31B9">
        <w:rPr>
          <w:rFonts w:eastAsia="Calibri"/>
          <w:b/>
          <w:bCs/>
          <w:kern w:val="2"/>
          <w:sz w:val="22"/>
          <w:szCs w:val="22"/>
          <w:lang w:eastAsia="en-US"/>
        </w:rPr>
        <w:t>„Rozbudowa wewnętrznej instalacji gazu wraz z przebudową kotłowni w budynku ośrodka kultury, na parceli nr 2000/304 (obecnie nr 2720) zlokalizowanej w Mszanie przy ul. Adama Mickiewicza 92”</w:t>
      </w:r>
    </w:p>
    <w:p w14:paraId="731E2716" w14:textId="12B6D72D" w:rsidR="0006144A" w:rsidRPr="004E2D37" w:rsidRDefault="0006144A" w:rsidP="004E2D37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66CE6343" w14:textId="77777777" w:rsidR="0006144A" w:rsidRDefault="0006144A" w:rsidP="00FB3E6D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2566"/>
        <w:gridCol w:w="3803"/>
        <w:gridCol w:w="2234"/>
      </w:tblGrid>
      <w:tr w:rsidR="0006144A" w14:paraId="2C64588D" w14:textId="77777777" w:rsidTr="0006144A">
        <w:tc>
          <w:tcPr>
            <w:tcW w:w="485" w:type="dxa"/>
          </w:tcPr>
          <w:p w14:paraId="16C2ED50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4F16E61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3C85B388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7045449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06144A" w14:paraId="7548CC8D" w14:textId="77777777" w:rsidTr="0006144A">
        <w:tc>
          <w:tcPr>
            <w:tcW w:w="485" w:type="dxa"/>
          </w:tcPr>
          <w:p w14:paraId="20A5E607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177654F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1A73B7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77A0F7A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06144A" w14:paraId="1FAFB057" w14:textId="77777777" w:rsidTr="0006144A">
        <w:tc>
          <w:tcPr>
            <w:tcW w:w="485" w:type="dxa"/>
          </w:tcPr>
          <w:p w14:paraId="04DC412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2.</w:t>
            </w:r>
          </w:p>
        </w:tc>
        <w:tc>
          <w:tcPr>
            <w:tcW w:w="2566" w:type="dxa"/>
          </w:tcPr>
          <w:p w14:paraId="10BD09E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F30CEDC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4E7CAAC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320CC79B" w14:textId="77777777" w:rsidR="0006144A" w:rsidRDefault="0006144A" w:rsidP="0006144A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14:paraId="2F526285" w14:textId="0270EB8C" w:rsidR="0006144A" w:rsidRDefault="0006144A" w:rsidP="0006144A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Oświadczamy, że warunek dotyczący zdolności zawodowej </w:t>
      </w:r>
      <w:r w:rsidRPr="00E25DFB">
        <w:rPr>
          <w:rFonts w:ascii="Tahoma" w:eastAsia="Lucida Sans Unicode" w:hAnsi="Tahoma" w:cs="Tahoma"/>
          <w:kern w:val="3"/>
          <w:lang w:eastAsia="zh-CN"/>
        </w:rPr>
        <w:t xml:space="preserve">określony w </w:t>
      </w:r>
      <w:r w:rsidR="008E7E80" w:rsidRPr="00E25DFB">
        <w:rPr>
          <w:rFonts w:ascii="Tahoma" w:eastAsia="Lucida Sans Unicode" w:hAnsi="Tahoma" w:cs="Tahoma"/>
          <w:kern w:val="3"/>
          <w:lang w:eastAsia="zh-CN"/>
        </w:rPr>
        <w:t>ust.</w:t>
      </w:r>
      <w:r w:rsidRPr="00E25DFB">
        <w:rPr>
          <w:rFonts w:ascii="Tahoma" w:eastAsia="Lucida Sans Unicode" w:hAnsi="Tahoma" w:cs="Tahoma"/>
          <w:kern w:val="3"/>
          <w:lang w:eastAsia="zh-CN"/>
        </w:rPr>
        <w:t xml:space="preserve"> </w:t>
      </w:r>
      <w:r w:rsidR="00E25DFB" w:rsidRPr="00E25DFB">
        <w:rPr>
          <w:rFonts w:ascii="Tahoma" w:eastAsia="Lucida Sans Unicode" w:hAnsi="Tahoma" w:cs="Tahoma"/>
          <w:kern w:val="3"/>
          <w:lang w:eastAsia="zh-CN"/>
        </w:rPr>
        <w:t>4</w:t>
      </w:r>
      <w:r w:rsidRPr="00E25DFB">
        <w:rPr>
          <w:rFonts w:ascii="Tahoma" w:eastAsia="Lucida Sans Unicode" w:hAnsi="Tahoma" w:cs="Tahoma"/>
          <w:kern w:val="3"/>
          <w:lang w:eastAsia="zh-CN"/>
        </w:rPr>
        <w:t>.4 rozdziału I</w:t>
      </w:r>
      <w:r w:rsidR="00E25DFB" w:rsidRPr="00E25DFB">
        <w:rPr>
          <w:rFonts w:ascii="Tahoma" w:eastAsia="Lucida Sans Unicode" w:hAnsi="Tahoma" w:cs="Tahoma"/>
          <w:kern w:val="3"/>
          <w:lang w:eastAsia="zh-CN"/>
        </w:rPr>
        <w:t>X</w:t>
      </w:r>
      <w:r w:rsidRPr="00E25DFB">
        <w:rPr>
          <w:rFonts w:ascii="Tahoma" w:eastAsia="Lucida Sans Unicode" w:hAnsi="Tahoma" w:cs="Tahoma"/>
          <w:kern w:val="3"/>
          <w:lang w:eastAsia="zh-CN"/>
        </w:rPr>
        <w:t xml:space="preserve"> SWZ spełnia</w:t>
      </w:r>
      <w:r w:rsidR="0095749D">
        <w:rPr>
          <w:rFonts w:ascii="Tahoma" w:eastAsia="Lucida Sans Unicode" w:hAnsi="Tahoma" w:cs="Tahoma"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kern w:val="3"/>
          <w:lang w:eastAsia="zh-CN"/>
        </w:rPr>
        <w:t>(ją) w naszym imieniu nw. Wykonawca(y):</w:t>
      </w: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3100"/>
        <w:gridCol w:w="5961"/>
      </w:tblGrid>
      <w:tr w:rsidR="0006144A" w14:paraId="65DAE077" w14:textId="77777777" w:rsidTr="0006144A">
        <w:tc>
          <w:tcPr>
            <w:tcW w:w="3100" w:type="dxa"/>
          </w:tcPr>
          <w:p w14:paraId="069A60A9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14:paraId="6B7AECCA" w14:textId="77777777" w:rsidR="0006144A" w:rsidRDefault="0006144A" w:rsidP="006D4D86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Zakres </w:t>
            </w:r>
            <w:r w:rsidR="006D4D86">
              <w:rPr>
                <w:rFonts w:ascii="Tahoma" w:eastAsia="Lucida Sans Unicode" w:hAnsi="Tahoma" w:cs="Tahoma"/>
                <w:kern w:val="3"/>
                <w:lang w:eastAsia="zh-CN"/>
              </w:rPr>
              <w:t>świadczeń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>, które będą realizowane przez tego Wykonawcę</w:t>
            </w:r>
          </w:p>
        </w:tc>
      </w:tr>
      <w:tr w:rsidR="0006144A" w14:paraId="7FD763CB" w14:textId="77777777" w:rsidTr="0006144A">
        <w:tc>
          <w:tcPr>
            <w:tcW w:w="3100" w:type="dxa"/>
          </w:tcPr>
          <w:p w14:paraId="18E22267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64E95D9" w14:textId="77777777" w:rsidR="0006144A" w:rsidRDefault="0006144A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BB3642" w14:paraId="0A7F3C0A" w14:textId="77777777" w:rsidTr="0006144A">
        <w:tc>
          <w:tcPr>
            <w:tcW w:w="3100" w:type="dxa"/>
          </w:tcPr>
          <w:p w14:paraId="0E251303" w14:textId="77777777" w:rsidR="00BB3642" w:rsidRDefault="00BB3642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F5712F6" w14:textId="77777777" w:rsidR="00BB3642" w:rsidRDefault="00BB3642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7DF8FEE0" w14:textId="77777777" w:rsidR="0021523F" w:rsidRDefault="0021523F" w:rsidP="0021523F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3BCA71B0" w14:textId="1F43EEFE" w:rsidR="0021523F" w:rsidRPr="0021523F" w:rsidRDefault="0021523F" w:rsidP="0021523F">
      <w:pPr>
        <w:pStyle w:val="Hania"/>
        <w:numPr>
          <w:ilvl w:val="0"/>
          <w:numId w:val="0"/>
        </w:numPr>
        <w:spacing w:after="3600"/>
        <w:jc w:val="center"/>
        <w:rPr>
          <w:rFonts w:cs="Tahoma"/>
          <w:b/>
          <w:color w:val="FF0000"/>
          <w:sz w:val="16"/>
          <w:szCs w:val="16"/>
        </w:rPr>
      </w:pPr>
      <w:r w:rsidRPr="0021523F">
        <w:rPr>
          <w:rFonts w:eastAsia="Arial" w:cs="Tahoma"/>
          <w:b/>
          <w:color w:val="FF0000"/>
          <w:sz w:val="18"/>
          <w:szCs w:val="18"/>
          <w:lang w:eastAsia="zh-CN" w:bidi="hi-IN"/>
        </w:rPr>
        <w:t xml:space="preserve">UWAGA!  Dokument podpisują </w:t>
      </w:r>
      <w:r w:rsidRPr="0021523F">
        <w:rPr>
          <w:rFonts w:cs="Tahoma"/>
          <w:b/>
          <w:color w:val="FF0000"/>
          <w:sz w:val="16"/>
          <w:szCs w:val="16"/>
        </w:rPr>
        <w:t xml:space="preserve">wszyscy Wykonawcy wspólnie ubiegający się o udzielenie zamówienia lub </w:t>
      </w:r>
      <w:r>
        <w:rPr>
          <w:rFonts w:cs="Tahoma"/>
          <w:b/>
          <w:color w:val="FF0000"/>
          <w:sz w:val="16"/>
          <w:szCs w:val="16"/>
        </w:rPr>
        <w:t>osoba upoważniona do występowania w ich imieniu</w:t>
      </w:r>
      <w:r w:rsidRPr="0021523F">
        <w:rPr>
          <w:rFonts w:cs="Tahoma"/>
          <w:b/>
          <w:color w:val="FF0000"/>
          <w:sz w:val="16"/>
          <w:szCs w:val="16"/>
        </w:rPr>
        <w:t>.</w:t>
      </w:r>
    </w:p>
    <w:p w14:paraId="051C6B45" w14:textId="67223681" w:rsidR="00D950B2" w:rsidRPr="00AD7864" w:rsidRDefault="00D950B2" w:rsidP="0021523F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2E4BE7BF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3A4FAE14" w14:textId="77777777" w:rsidR="00FD3A7E" w:rsidRPr="00FC309C" w:rsidRDefault="00FD3A7E" w:rsidP="00FD3A7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1DD61840" w14:textId="77777777" w:rsidR="00FD3A7E" w:rsidRDefault="00FD3A7E" w:rsidP="00FD3A7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>z dokumentem w postaci papierowej dokonuje odpowiednio Wykonawca lub wykonawca wspólnie ubiegający się o udzielenie zamówienia.</w:t>
      </w:r>
    </w:p>
    <w:p w14:paraId="650D702C" w14:textId="7CC47034" w:rsidR="0096573B" w:rsidRPr="00967533" w:rsidRDefault="00D950B2" w:rsidP="00E0683C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  <w:bookmarkStart w:id="0" w:name="_Hlk100130364"/>
      <w:bookmarkEnd w:id="0"/>
    </w:p>
    <w:sectPr w:rsidR="0096573B" w:rsidRPr="00967533" w:rsidSect="003C7151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515E20" w14:textId="77777777" w:rsidR="001D4A27" w:rsidRDefault="001D4A27" w:rsidP="00DA5839">
      <w:r>
        <w:separator/>
      </w:r>
    </w:p>
  </w:endnote>
  <w:endnote w:type="continuationSeparator" w:id="0">
    <w:p w14:paraId="52703662" w14:textId="77777777" w:rsidR="001D4A27" w:rsidRDefault="001D4A27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AE1E3F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D3C2A2" w14:textId="77777777" w:rsidR="001D4A27" w:rsidRDefault="001D4A27" w:rsidP="00DA5839">
      <w:r>
        <w:separator/>
      </w:r>
    </w:p>
  </w:footnote>
  <w:footnote w:type="continuationSeparator" w:id="0">
    <w:p w14:paraId="76107878" w14:textId="77777777" w:rsidR="001D4A27" w:rsidRDefault="001D4A27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4CA7EEE5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89C46" w14:textId="2D48A7DA" w:rsidR="003C7151" w:rsidRDefault="003C7151" w:rsidP="003C7151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t xml:space="preserve">                                                   </w:t>
    </w:r>
  </w:p>
  <w:p w14:paraId="227FE6CC" w14:textId="77777777" w:rsidR="003C7151" w:rsidRDefault="003C7151" w:rsidP="003C7151">
    <w:pPr>
      <w:pStyle w:val="Nagwek"/>
      <w:rPr>
        <w:noProof/>
        <w:lang w:eastAsia="pl-PL"/>
      </w:rPr>
    </w:pPr>
  </w:p>
  <w:p w14:paraId="07B6E09A" w14:textId="057DC886" w:rsidR="003C7151" w:rsidRDefault="003C7151" w:rsidP="003C7151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701A15">
      <w:rPr>
        <w:rFonts w:ascii="Tahoma" w:hAnsi="Tahoma" w:cs="Tahoma"/>
      </w:rPr>
      <w:t>1</w:t>
    </w:r>
    <w:r w:rsidR="00AE1E3F">
      <w:rPr>
        <w:rFonts w:ascii="Tahoma" w:hAnsi="Tahoma" w:cs="Tahoma"/>
      </w:rPr>
      <w:t>6</w:t>
    </w:r>
    <w:r w:rsidRPr="00DF5681">
      <w:rPr>
        <w:rFonts w:ascii="Tahoma" w:hAnsi="Tahoma" w:cs="Tahoma"/>
      </w:rPr>
      <w:t>.202</w:t>
    </w:r>
    <w:r w:rsidR="00740A0B">
      <w:rPr>
        <w:rFonts w:ascii="Tahoma" w:hAnsi="Tahoma" w:cs="Tahoma"/>
      </w:rPr>
      <w:t>4</w:t>
    </w:r>
  </w:p>
  <w:p w14:paraId="4697DD8D" w14:textId="77777777" w:rsidR="003C7151" w:rsidRDefault="003C71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908488">
    <w:abstractNumId w:val="2"/>
  </w:num>
  <w:num w:numId="2" w16cid:durableId="637147026">
    <w:abstractNumId w:val="148"/>
  </w:num>
  <w:num w:numId="3" w16cid:durableId="1966620537">
    <w:abstractNumId w:val="64"/>
  </w:num>
  <w:num w:numId="4" w16cid:durableId="1020081273">
    <w:abstractNumId w:val="168"/>
  </w:num>
  <w:num w:numId="5" w16cid:durableId="745569339">
    <w:abstractNumId w:val="192"/>
  </w:num>
  <w:num w:numId="6" w16cid:durableId="574776710">
    <w:abstractNumId w:val="138"/>
  </w:num>
  <w:num w:numId="7" w16cid:durableId="1179082300">
    <w:abstractNumId w:val="149"/>
  </w:num>
  <w:num w:numId="8" w16cid:durableId="1550220557">
    <w:abstractNumId w:val="54"/>
  </w:num>
  <w:num w:numId="9" w16cid:durableId="40733865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3875301">
    <w:abstractNumId w:val="174"/>
  </w:num>
  <w:num w:numId="11" w16cid:durableId="3367830">
    <w:abstractNumId w:val="133"/>
  </w:num>
  <w:num w:numId="12" w16cid:durableId="1815297871">
    <w:abstractNumId w:val="55"/>
  </w:num>
  <w:num w:numId="13" w16cid:durableId="636449704">
    <w:abstractNumId w:val="92"/>
  </w:num>
  <w:num w:numId="14" w16cid:durableId="1835221776">
    <w:abstractNumId w:val="140"/>
  </w:num>
  <w:num w:numId="15" w16cid:durableId="751700421">
    <w:abstractNumId w:val="161"/>
  </w:num>
  <w:num w:numId="16" w16cid:durableId="699207330">
    <w:abstractNumId w:val="162"/>
  </w:num>
  <w:num w:numId="17" w16cid:durableId="980961979">
    <w:abstractNumId w:val="88"/>
  </w:num>
  <w:num w:numId="18" w16cid:durableId="1817910981">
    <w:abstractNumId w:val="62"/>
  </w:num>
  <w:num w:numId="19" w16cid:durableId="1033574798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29028595">
    <w:abstractNumId w:val="53"/>
  </w:num>
  <w:num w:numId="21" w16cid:durableId="1539590278">
    <w:abstractNumId w:val="188"/>
  </w:num>
  <w:num w:numId="22" w16cid:durableId="237903440">
    <w:abstractNumId w:val="83"/>
  </w:num>
  <w:num w:numId="23" w16cid:durableId="197930931">
    <w:abstractNumId w:val="136"/>
  </w:num>
  <w:num w:numId="24" w16cid:durableId="279343265">
    <w:abstractNumId w:val="163"/>
  </w:num>
  <w:num w:numId="25" w16cid:durableId="269506808">
    <w:abstractNumId w:val="38"/>
  </w:num>
  <w:num w:numId="26" w16cid:durableId="381029215">
    <w:abstractNumId w:val="127"/>
  </w:num>
  <w:num w:numId="27" w16cid:durableId="2118403024">
    <w:abstractNumId w:val="101"/>
  </w:num>
  <w:num w:numId="28" w16cid:durableId="1813790120">
    <w:abstractNumId w:val="25"/>
  </w:num>
  <w:num w:numId="29" w16cid:durableId="516967292">
    <w:abstractNumId w:val="116"/>
  </w:num>
  <w:num w:numId="30" w16cid:durableId="1657417741">
    <w:abstractNumId w:val="147"/>
  </w:num>
  <w:num w:numId="31" w16cid:durableId="723717866">
    <w:abstractNumId w:val="164"/>
  </w:num>
  <w:num w:numId="32" w16cid:durableId="65614780">
    <w:abstractNumId w:val="184"/>
  </w:num>
  <w:num w:numId="33" w16cid:durableId="1427382344">
    <w:abstractNumId w:val="121"/>
  </w:num>
  <w:num w:numId="34" w16cid:durableId="1497266365">
    <w:abstractNumId w:val="120"/>
  </w:num>
  <w:num w:numId="35" w16cid:durableId="1378356661">
    <w:abstractNumId w:val="72"/>
  </w:num>
  <w:num w:numId="36" w16cid:durableId="15160368">
    <w:abstractNumId w:val="84"/>
  </w:num>
  <w:num w:numId="37" w16cid:durableId="1978686329">
    <w:abstractNumId w:val="86"/>
  </w:num>
  <w:num w:numId="38" w16cid:durableId="1227914944">
    <w:abstractNumId w:val="80"/>
  </w:num>
  <w:num w:numId="39" w16cid:durableId="125198779">
    <w:abstractNumId w:val="68"/>
  </w:num>
  <w:num w:numId="40" w16cid:durableId="36861341">
    <w:abstractNumId w:val="29"/>
  </w:num>
  <w:num w:numId="41" w16cid:durableId="902373238">
    <w:abstractNumId w:val="152"/>
  </w:num>
  <w:num w:numId="42" w16cid:durableId="769474019">
    <w:abstractNumId w:val="81"/>
  </w:num>
  <w:num w:numId="43" w16cid:durableId="745155049">
    <w:abstractNumId w:val="108"/>
  </w:num>
  <w:num w:numId="44" w16cid:durableId="1340498655">
    <w:abstractNumId w:val="118"/>
  </w:num>
  <w:num w:numId="45" w16cid:durableId="1205367061">
    <w:abstractNumId w:val="144"/>
  </w:num>
  <w:num w:numId="46" w16cid:durableId="196628992">
    <w:abstractNumId w:val="27"/>
  </w:num>
  <w:num w:numId="47" w16cid:durableId="159657487">
    <w:abstractNumId w:val="50"/>
  </w:num>
  <w:num w:numId="48" w16cid:durableId="1399137096">
    <w:abstractNumId w:val="97"/>
  </w:num>
  <w:num w:numId="49" w16cid:durableId="849638489">
    <w:abstractNumId w:val="41"/>
  </w:num>
  <w:num w:numId="50" w16cid:durableId="119736852">
    <w:abstractNumId w:val="36"/>
  </w:num>
  <w:num w:numId="51" w16cid:durableId="400057503">
    <w:abstractNumId w:val="125"/>
  </w:num>
  <w:num w:numId="52" w16cid:durableId="1138650040">
    <w:abstractNumId w:val="47"/>
  </w:num>
  <w:num w:numId="53" w16cid:durableId="714424692">
    <w:abstractNumId w:val="146"/>
  </w:num>
  <w:num w:numId="54" w16cid:durableId="1216240638">
    <w:abstractNumId w:val="105"/>
  </w:num>
  <w:num w:numId="55" w16cid:durableId="857893168">
    <w:abstractNumId w:val="60"/>
  </w:num>
  <w:num w:numId="56" w16cid:durableId="1940336227">
    <w:abstractNumId w:val="117"/>
  </w:num>
  <w:num w:numId="57" w16cid:durableId="39936093">
    <w:abstractNumId w:val="166"/>
  </w:num>
  <w:num w:numId="58" w16cid:durableId="864756553">
    <w:abstractNumId w:val="26"/>
  </w:num>
  <w:num w:numId="59" w16cid:durableId="2047558288">
    <w:abstractNumId w:val="154"/>
  </w:num>
  <w:num w:numId="60" w16cid:durableId="1383092512">
    <w:abstractNumId w:val="182"/>
  </w:num>
  <w:num w:numId="61" w16cid:durableId="1807359304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786389873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16906867">
    <w:abstractNumId w:val="28"/>
  </w:num>
  <w:num w:numId="64" w16cid:durableId="1008867452">
    <w:abstractNumId w:val="129"/>
  </w:num>
  <w:num w:numId="65" w16cid:durableId="1583219005">
    <w:abstractNumId w:val="34"/>
  </w:num>
  <w:num w:numId="66" w16cid:durableId="1278296473">
    <w:abstractNumId w:val="110"/>
  </w:num>
  <w:num w:numId="67" w16cid:durableId="1223364877">
    <w:abstractNumId w:val="52"/>
  </w:num>
  <w:num w:numId="68" w16cid:durableId="900753925">
    <w:abstractNumId w:val="176"/>
  </w:num>
  <w:num w:numId="69" w16cid:durableId="467362967">
    <w:abstractNumId w:val="85"/>
  </w:num>
  <w:num w:numId="70" w16cid:durableId="2008442264">
    <w:abstractNumId w:val="158"/>
  </w:num>
  <w:num w:numId="71" w16cid:durableId="1233662470">
    <w:abstractNumId w:val="35"/>
  </w:num>
  <w:num w:numId="72" w16cid:durableId="1193231975">
    <w:abstractNumId w:val="137"/>
  </w:num>
  <w:num w:numId="73" w16cid:durableId="953947367">
    <w:abstractNumId w:val="131"/>
  </w:num>
  <w:num w:numId="74" w16cid:durableId="82532299">
    <w:abstractNumId w:val="111"/>
  </w:num>
  <w:num w:numId="75" w16cid:durableId="5059437">
    <w:abstractNumId w:val="191"/>
  </w:num>
  <w:num w:numId="76" w16cid:durableId="1437019098">
    <w:abstractNumId w:val="48"/>
  </w:num>
  <w:num w:numId="77" w16cid:durableId="1435249050">
    <w:abstractNumId w:val="100"/>
  </w:num>
  <w:num w:numId="78" w16cid:durableId="1818298267">
    <w:abstractNumId w:val="160"/>
  </w:num>
  <w:num w:numId="79" w16cid:durableId="1412048238">
    <w:abstractNumId w:val="172"/>
  </w:num>
  <w:num w:numId="80" w16cid:durableId="1151362883">
    <w:abstractNumId w:val="46"/>
  </w:num>
  <w:num w:numId="81" w16cid:durableId="1934053054">
    <w:abstractNumId w:val="139"/>
  </w:num>
  <w:num w:numId="82" w16cid:durableId="1830707018">
    <w:abstractNumId w:val="93"/>
  </w:num>
  <w:num w:numId="83" w16cid:durableId="1381438444">
    <w:abstractNumId w:val="30"/>
  </w:num>
  <w:num w:numId="84" w16cid:durableId="573779610">
    <w:abstractNumId w:val="56"/>
  </w:num>
  <w:num w:numId="85" w16cid:durableId="239607579">
    <w:abstractNumId w:val="185"/>
  </w:num>
  <w:num w:numId="86" w16cid:durableId="1004168436">
    <w:abstractNumId w:val="70"/>
  </w:num>
  <w:num w:numId="87" w16cid:durableId="617107309">
    <w:abstractNumId w:val="51"/>
  </w:num>
  <w:num w:numId="88" w16cid:durableId="1198543354">
    <w:abstractNumId w:val="40"/>
  </w:num>
  <w:num w:numId="89" w16cid:durableId="98838070">
    <w:abstractNumId w:val="193"/>
  </w:num>
  <w:num w:numId="90" w16cid:durableId="1977105691">
    <w:abstractNumId w:val="75"/>
  </w:num>
  <w:num w:numId="91" w16cid:durableId="274796703">
    <w:abstractNumId w:val="157"/>
  </w:num>
  <w:num w:numId="92" w16cid:durableId="183054510">
    <w:abstractNumId w:val="103"/>
  </w:num>
  <w:num w:numId="93" w16cid:durableId="172860438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793937255">
    <w:abstractNumId w:val="40"/>
    <w:lvlOverride w:ilvl="0">
      <w:startOverride w:val="1"/>
    </w:lvlOverride>
  </w:num>
  <w:num w:numId="95" w16cid:durableId="1776092234">
    <w:abstractNumId w:val="87"/>
  </w:num>
  <w:num w:numId="96" w16cid:durableId="2126197137">
    <w:abstractNumId w:val="98"/>
  </w:num>
  <w:num w:numId="97" w16cid:durableId="641159258">
    <w:abstractNumId w:val="57"/>
  </w:num>
  <w:num w:numId="98" w16cid:durableId="425923294">
    <w:abstractNumId w:val="5"/>
  </w:num>
  <w:num w:numId="99" w16cid:durableId="1239824597">
    <w:abstractNumId w:val="186"/>
  </w:num>
  <w:num w:numId="100" w16cid:durableId="2134058227">
    <w:abstractNumId w:val="134"/>
  </w:num>
  <w:num w:numId="101" w16cid:durableId="1465736277">
    <w:abstractNumId w:val="197"/>
  </w:num>
  <w:num w:numId="102" w16cid:durableId="1083063645">
    <w:abstractNumId w:val="132"/>
  </w:num>
  <w:num w:numId="103" w16cid:durableId="1540387921">
    <w:abstractNumId w:val="73"/>
  </w:num>
  <w:num w:numId="104" w16cid:durableId="710300782">
    <w:abstractNumId w:val="90"/>
  </w:num>
  <w:num w:numId="105" w16cid:durableId="916986785">
    <w:abstractNumId w:val="159"/>
  </w:num>
  <w:num w:numId="106" w16cid:durableId="2013335180">
    <w:abstractNumId w:val="119"/>
  </w:num>
  <w:num w:numId="107" w16cid:durableId="1783724697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896403853">
    <w:abstractNumId w:val="173"/>
  </w:num>
  <w:num w:numId="109" w16cid:durableId="743262524">
    <w:abstractNumId w:val="32"/>
  </w:num>
  <w:num w:numId="110" w16cid:durableId="95684584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590383412">
    <w:abstractNumId w:val="177"/>
  </w:num>
  <w:num w:numId="112" w16cid:durableId="1545822908">
    <w:abstractNumId w:val="126"/>
  </w:num>
  <w:num w:numId="113" w16cid:durableId="1643122729">
    <w:abstractNumId w:val="59"/>
  </w:num>
  <w:num w:numId="114" w16cid:durableId="500395164">
    <w:abstractNumId w:val="39"/>
  </w:num>
  <w:num w:numId="115" w16cid:durableId="1833833865">
    <w:abstractNumId w:val="142"/>
  </w:num>
  <w:num w:numId="116" w16cid:durableId="1125272709">
    <w:abstractNumId w:val="151"/>
  </w:num>
  <w:num w:numId="117" w16cid:durableId="282074974">
    <w:abstractNumId w:val="183"/>
  </w:num>
  <w:num w:numId="118" w16cid:durableId="2089617551">
    <w:abstractNumId w:val="112"/>
  </w:num>
  <w:num w:numId="119" w16cid:durableId="1875461930">
    <w:abstractNumId w:val="65"/>
  </w:num>
  <w:num w:numId="120" w16cid:durableId="189805309">
    <w:abstractNumId w:val="190"/>
  </w:num>
  <w:num w:numId="121" w16cid:durableId="1411341904">
    <w:abstractNumId w:val="114"/>
  </w:num>
  <w:num w:numId="122" w16cid:durableId="352927445">
    <w:abstractNumId w:val="99"/>
  </w:num>
  <w:num w:numId="123" w16cid:durableId="505242325">
    <w:abstractNumId w:val="113"/>
  </w:num>
  <w:num w:numId="124" w16cid:durableId="755589000">
    <w:abstractNumId w:val="74"/>
  </w:num>
  <w:num w:numId="125" w16cid:durableId="122893956">
    <w:abstractNumId w:val="78"/>
  </w:num>
  <w:num w:numId="126" w16cid:durableId="1643541415">
    <w:abstractNumId w:val="71"/>
  </w:num>
  <w:num w:numId="127" w16cid:durableId="369842303">
    <w:abstractNumId w:val="31"/>
  </w:num>
  <w:num w:numId="128" w16cid:durableId="13969410">
    <w:abstractNumId w:val="66"/>
  </w:num>
  <w:num w:numId="129" w16cid:durableId="152012341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863700">
    <w:abstractNumId w:val="194"/>
  </w:num>
  <w:num w:numId="131" w16cid:durableId="1177572390">
    <w:abstractNumId w:val="141"/>
  </w:num>
  <w:num w:numId="132" w16cid:durableId="1025906712">
    <w:abstractNumId w:val="175"/>
  </w:num>
  <w:num w:numId="133" w16cid:durableId="1349872345">
    <w:abstractNumId w:val="189"/>
  </w:num>
  <w:num w:numId="134" w16cid:durableId="2118016942">
    <w:abstractNumId w:val="143"/>
  </w:num>
  <w:num w:numId="135" w16cid:durableId="2088383987">
    <w:abstractNumId w:val="178"/>
  </w:num>
  <w:num w:numId="136" w16cid:durableId="498739485">
    <w:abstractNumId w:val="91"/>
  </w:num>
  <w:num w:numId="137" w16cid:durableId="1904757709">
    <w:abstractNumId w:val="107"/>
  </w:num>
  <w:num w:numId="138" w16cid:durableId="153230808">
    <w:abstractNumId w:val="67"/>
  </w:num>
  <w:num w:numId="139" w16cid:durableId="1270119267">
    <w:abstractNumId w:val="82"/>
  </w:num>
  <w:num w:numId="140" w16cid:durableId="543713100">
    <w:abstractNumId w:val="135"/>
  </w:num>
  <w:num w:numId="141" w16cid:durableId="1785227766">
    <w:abstractNumId w:val="95"/>
  </w:num>
  <w:num w:numId="142" w16cid:durableId="1946885634">
    <w:abstractNumId w:val="79"/>
  </w:num>
  <w:num w:numId="143" w16cid:durableId="200874613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588003221">
    <w:abstractNumId w:val="128"/>
  </w:num>
  <w:num w:numId="145" w16cid:durableId="2106798504">
    <w:abstractNumId w:val="115"/>
  </w:num>
  <w:num w:numId="146" w16cid:durableId="1953628544">
    <w:abstractNumId w:val="43"/>
  </w:num>
  <w:num w:numId="147" w16cid:durableId="750202461">
    <w:abstractNumId w:val="169"/>
  </w:num>
  <w:num w:numId="148" w16cid:durableId="347948458">
    <w:abstractNumId w:val="76"/>
  </w:num>
  <w:num w:numId="149" w16cid:durableId="1124276615">
    <w:abstractNumId w:val="45"/>
  </w:num>
  <w:num w:numId="150" w16cid:durableId="483665385">
    <w:abstractNumId w:val="153"/>
  </w:num>
  <w:num w:numId="151" w16cid:durableId="1605846737">
    <w:abstractNumId w:val="37"/>
  </w:num>
  <w:num w:numId="152" w16cid:durableId="583732433">
    <w:abstractNumId w:val="89"/>
  </w:num>
  <w:num w:numId="153" w16cid:durableId="727387931">
    <w:abstractNumId w:val="122"/>
  </w:num>
  <w:num w:numId="154" w16cid:durableId="743184041">
    <w:abstractNumId w:val="96"/>
  </w:num>
  <w:num w:numId="155" w16cid:durableId="1341005629">
    <w:abstractNumId w:val="130"/>
  </w:num>
  <w:num w:numId="156" w16cid:durableId="258022719">
    <w:abstractNumId w:val="195"/>
  </w:num>
  <w:num w:numId="157" w16cid:durableId="626399338">
    <w:abstractNumId w:val="77"/>
  </w:num>
  <w:num w:numId="158" w16cid:durableId="2131390894">
    <w:abstractNumId w:val="155"/>
  </w:num>
  <w:num w:numId="159" w16cid:durableId="1446971176">
    <w:abstractNumId w:val="109"/>
  </w:num>
  <w:num w:numId="160" w16cid:durableId="93139097">
    <w:abstractNumId w:val="187"/>
  </w:num>
  <w:num w:numId="161" w16cid:durableId="297105349">
    <w:abstractNumId w:val="33"/>
  </w:num>
  <w:num w:numId="162" w16cid:durableId="1665010658">
    <w:abstractNumId w:val="44"/>
  </w:num>
  <w:num w:numId="163" w16cid:durableId="1695688667">
    <w:abstractNumId w:val="69"/>
  </w:num>
  <w:num w:numId="164" w16cid:durableId="709450786">
    <w:abstractNumId w:val="167"/>
  </w:num>
  <w:num w:numId="165" w16cid:durableId="325059710">
    <w:abstractNumId w:val="150"/>
  </w:num>
  <w:num w:numId="166" w16cid:durableId="288240304">
    <w:abstractNumId w:val="106"/>
  </w:num>
  <w:num w:numId="167" w16cid:durableId="738669476">
    <w:abstractNumId w:val="165"/>
  </w:num>
  <w:num w:numId="168" w16cid:durableId="303855859">
    <w:abstractNumId w:val="58"/>
  </w:num>
  <w:num w:numId="169" w16cid:durableId="1561863925">
    <w:abstractNumId w:val="124"/>
  </w:num>
  <w:num w:numId="170" w16cid:durableId="1231043091">
    <w:abstractNumId w:val="104"/>
  </w:num>
  <w:num w:numId="171" w16cid:durableId="358241758">
    <w:abstractNumId w:val="145"/>
  </w:num>
  <w:num w:numId="172" w16cid:durableId="849873480">
    <w:abstractNumId w:val="170"/>
  </w:num>
  <w:num w:numId="173" w16cid:durableId="2050303380">
    <w:abstractNumId w:val="42"/>
  </w:num>
  <w:num w:numId="174" w16cid:durableId="67460960">
    <w:abstractNumId w:val="156"/>
  </w:num>
  <w:num w:numId="175" w16cid:durableId="16003722">
    <w:abstractNumId w:val="0"/>
  </w:num>
  <w:num w:numId="176" w16cid:durableId="933634027">
    <w:abstractNumId w:val="94"/>
  </w:num>
  <w:num w:numId="177" w16cid:durableId="906723119">
    <w:abstractNumId w:val="49"/>
  </w:num>
  <w:num w:numId="178" w16cid:durableId="353387637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3DB1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484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A27"/>
    <w:rsid w:val="001D4B42"/>
    <w:rsid w:val="001D4DD4"/>
    <w:rsid w:val="001D597F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333F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A78C8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151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0D55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2EB2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931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1B9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1989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9D9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1A15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0A0B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69D6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7B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51A5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1E3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3642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2757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683C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DF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6718A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6632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3A7E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34119C86-4505-420C-92FC-90791C96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BEE"/>
    <w:rsid w:val="000C36AD"/>
    <w:rsid w:val="000F0B03"/>
    <w:rsid w:val="00102000"/>
    <w:rsid w:val="001144D2"/>
    <w:rsid w:val="001311F0"/>
    <w:rsid w:val="00166AF0"/>
    <w:rsid w:val="0018578C"/>
    <w:rsid w:val="001D597F"/>
    <w:rsid w:val="002000B0"/>
    <w:rsid w:val="00221205"/>
    <w:rsid w:val="0022338D"/>
    <w:rsid w:val="0024348D"/>
    <w:rsid w:val="002751B2"/>
    <w:rsid w:val="00282BAD"/>
    <w:rsid w:val="002B0099"/>
    <w:rsid w:val="0035045B"/>
    <w:rsid w:val="00364815"/>
    <w:rsid w:val="003953B7"/>
    <w:rsid w:val="003F2155"/>
    <w:rsid w:val="00457626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947E7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869D6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73BAD"/>
    <w:rsid w:val="00BA7993"/>
    <w:rsid w:val="00BC5779"/>
    <w:rsid w:val="00BE23EB"/>
    <w:rsid w:val="00C0630B"/>
    <w:rsid w:val="00C868E5"/>
    <w:rsid w:val="00CC01DC"/>
    <w:rsid w:val="00CD03E5"/>
    <w:rsid w:val="00CF79EF"/>
    <w:rsid w:val="00D001D0"/>
    <w:rsid w:val="00D52805"/>
    <w:rsid w:val="00D52EE4"/>
    <w:rsid w:val="00D85F7D"/>
    <w:rsid w:val="00E17912"/>
    <w:rsid w:val="00E5310F"/>
    <w:rsid w:val="00E6718A"/>
    <w:rsid w:val="00E83CDF"/>
    <w:rsid w:val="00EB0CE7"/>
    <w:rsid w:val="00EC3063"/>
    <w:rsid w:val="00ED46F6"/>
    <w:rsid w:val="00ED4EBF"/>
    <w:rsid w:val="00F25738"/>
    <w:rsid w:val="00F451A3"/>
    <w:rsid w:val="00F50656"/>
    <w:rsid w:val="00F96632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3</cp:revision>
  <dcterms:created xsi:type="dcterms:W3CDTF">2021-02-07T18:56:00Z</dcterms:created>
  <dcterms:modified xsi:type="dcterms:W3CDTF">2024-10-29T13:28:00Z</dcterms:modified>
</cp:coreProperties>
</file>